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64" w:rsidRDefault="003B7075" w:rsidP="00EC5D19">
      <w:pPr>
        <w:rPr>
          <w:rFonts w:ascii="Arial" w:hAnsi="Arial" w:cs="Arial"/>
          <w:b/>
          <w:bCs/>
          <w:sz w:val="16"/>
        </w:rPr>
      </w:pPr>
      <w:bookmarkStart w:id="0" w:name="_GoBack"/>
      <w:bookmarkEnd w:id="0"/>
      <w:r>
        <w:rPr>
          <w:rFonts w:ascii="Arial" w:hAnsi="Arial" w:cs="Arial"/>
          <w:b/>
          <w:noProof/>
          <w:spacing w:val="30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logo1k" style="width:30.05pt;height:30.05pt;visibility:visible">
            <v:imagedata r:id="rId8" o:title=""/>
          </v:shape>
        </w:pict>
      </w:r>
      <w:r w:rsidR="00665864">
        <w:rPr>
          <w:rFonts w:ascii="Arial" w:hAnsi="Arial" w:cs="Arial"/>
          <w:b/>
          <w:bCs/>
          <w:spacing w:val="30"/>
          <w:sz w:val="32"/>
        </w:rPr>
        <w:t xml:space="preserve">  </w:t>
      </w:r>
      <w:proofErr w:type="spellStart"/>
      <w:r w:rsidR="00665864">
        <w:rPr>
          <w:rFonts w:ascii="Arial" w:hAnsi="Arial" w:cs="Arial"/>
          <w:b/>
          <w:bCs/>
          <w:spacing w:val="30"/>
          <w:sz w:val="32"/>
        </w:rPr>
        <w:t>atj</w:t>
      </w:r>
      <w:r w:rsidR="00665864">
        <w:rPr>
          <w:rFonts w:ascii="Arial" w:hAnsi="Arial" w:cs="Arial"/>
          <w:b/>
          <w:bCs/>
          <w:color w:val="808080"/>
          <w:spacing w:val="30"/>
          <w:sz w:val="32"/>
        </w:rPr>
        <w:t>architekci</w:t>
      </w:r>
      <w:proofErr w:type="spellEnd"/>
      <w:r w:rsidR="00665864">
        <w:rPr>
          <w:rFonts w:ascii="Arial" w:hAnsi="Arial" w:cs="Arial"/>
          <w:b/>
          <w:bCs/>
          <w:spacing w:val="30"/>
          <w:sz w:val="32"/>
        </w:rPr>
        <w:t xml:space="preserve"> </w:t>
      </w:r>
      <w:r w:rsidR="00665864">
        <w:rPr>
          <w:rFonts w:ascii="Arial" w:hAnsi="Arial" w:cs="Arial"/>
          <w:b/>
          <w:bCs/>
          <w:color w:val="808080"/>
          <w:spacing w:val="30"/>
          <w:sz w:val="18"/>
        </w:rPr>
        <w:t xml:space="preserve">sp. </w:t>
      </w:r>
      <w:smartTag w:uri="urn:schemas-microsoft-com:office:smarttags" w:element="PersonName">
        <w:smartTagPr>
          <w:attr w:name="ProductID" w:val="z o.o. Jacek Kwieciński"/>
        </w:smartTagPr>
        <w:r w:rsidR="00665864">
          <w:rPr>
            <w:rFonts w:ascii="Arial" w:hAnsi="Arial" w:cs="Arial"/>
            <w:b/>
            <w:bCs/>
            <w:color w:val="808080"/>
            <w:spacing w:val="30"/>
            <w:sz w:val="18"/>
          </w:rPr>
          <w:t>z o.o.</w:t>
        </w:r>
        <w:r w:rsidR="00665864">
          <w:rPr>
            <w:rFonts w:ascii="Arial" w:hAnsi="Arial" w:cs="Arial"/>
            <w:b/>
            <w:bCs/>
            <w:spacing w:val="30"/>
            <w:sz w:val="32"/>
          </w:rPr>
          <w:t xml:space="preserve"> </w:t>
        </w:r>
        <w:r w:rsidR="00665864">
          <w:rPr>
            <w:rFonts w:ascii="Arial" w:hAnsi="Arial" w:cs="Arial"/>
            <w:b/>
            <w:bCs/>
            <w:spacing w:val="30"/>
            <w:sz w:val="18"/>
          </w:rPr>
          <w:t>Jacek Kwieciński</w:t>
        </w:r>
      </w:smartTag>
      <w:r w:rsidR="00665864">
        <w:rPr>
          <w:rFonts w:ascii="Arial" w:hAnsi="Arial" w:cs="Arial"/>
          <w:b/>
          <w:bCs/>
          <w:spacing w:val="30"/>
          <w:sz w:val="18"/>
        </w:rPr>
        <w:t xml:space="preserve"> i Tomasz Kosma Kwieciński</w:t>
      </w:r>
      <w:r w:rsidR="00665864">
        <w:rPr>
          <w:rFonts w:ascii="Arial" w:hAnsi="Arial" w:cs="Arial"/>
          <w:b/>
          <w:bCs/>
          <w:spacing w:val="30"/>
          <w:sz w:val="20"/>
        </w:rPr>
        <w:t xml:space="preserve"> </w:t>
      </w:r>
      <w:r w:rsidR="00665864">
        <w:rPr>
          <w:rFonts w:ascii="Arial" w:hAnsi="Arial" w:cs="Arial"/>
          <w:b/>
          <w:bCs/>
          <w:sz w:val="16"/>
        </w:rPr>
        <w:t xml:space="preserve">ul. Libijska 14a   03-977 Warszawa     tel./fax 022- 671 26 00    </w:t>
      </w:r>
      <w:r w:rsidR="00665864">
        <w:rPr>
          <w:rFonts w:ascii="Arial" w:hAnsi="Arial" w:cs="Arial"/>
          <w:b/>
          <w:bCs/>
          <w:sz w:val="16"/>
        </w:rPr>
        <w:tab/>
      </w:r>
      <w:r w:rsidR="00665864">
        <w:rPr>
          <w:rFonts w:ascii="Arial" w:hAnsi="Arial" w:cs="Arial"/>
          <w:b/>
          <w:bCs/>
          <w:sz w:val="16"/>
        </w:rPr>
        <w:tab/>
        <w:t xml:space="preserve">           e-mail:    </w:t>
      </w:r>
      <w:r w:rsidR="00665864" w:rsidRPr="007B4B1D">
        <w:rPr>
          <w:rFonts w:ascii="Arial" w:hAnsi="Arial" w:cs="Arial"/>
          <w:b/>
          <w:bCs/>
          <w:sz w:val="16"/>
        </w:rPr>
        <w:t>a</w:t>
      </w:r>
      <w:r w:rsidR="00665864">
        <w:rPr>
          <w:rFonts w:ascii="Arial" w:hAnsi="Arial" w:cs="Arial"/>
          <w:b/>
          <w:bCs/>
          <w:sz w:val="16"/>
        </w:rPr>
        <w:t>tj@data.pl    atj.pracownia@data.pl</w:t>
      </w:r>
    </w:p>
    <w:p w:rsidR="00665864" w:rsidRDefault="00665864" w:rsidP="00E637C4">
      <w:pPr>
        <w:tabs>
          <w:tab w:val="right" w:pos="9639"/>
        </w:tabs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ab/>
      </w:r>
    </w:p>
    <w:p w:rsidR="00665864" w:rsidRDefault="00665864" w:rsidP="00E637C4">
      <w:pPr>
        <w:tabs>
          <w:tab w:val="right" w:pos="9639"/>
        </w:tabs>
        <w:rPr>
          <w:rFonts w:ascii="Arial" w:hAnsi="Arial" w:cs="Arial"/>
          <w:sz w:val="16"/>
          <w:u w:val="single"/>
        </w:rPr>
      </w:pPr>
    </w:p>
    <w:p w:rsidR="00665864" w:rsidRPr="00FF56A8" w:rsidRDefault="00665864" w:rsidP="00E637C4">
      <w:pPr>
        <w:tabs>
          <w:tab w:val="right" w:pos="9639"/>
        </w:tabs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6"/>
        </w:rPr>
        <w:tab/>
      </w:r>
    </w:p>
    <w:p w:rsidR="00665864" w:rsidRPr="00CE02F6" w:rsidRDefault="00665864" w:rsidP="00CE02F6">
      <w:pPr>
        <w:ind w:right="-567"/>
        <w:jc w:val="center"/>
        <w:rPr>
          <w:rFonts w:ascii="Calibri" w:hAnsi="Calibri"/>
          <w:sz w:val="28"/>
          <w:szCs w:val="28"/>
        </w:rPr>
      </w:pPr>
      <w:r w:rsidRPr="00CE02F6">
        <w:rPr>
          <w:rFonts w:ascii="Calibri" w:hAnsi="Calibri"/>
          <w:sz w:val="28"/>
          <w:szCs w:val="28"/>
        </w:rPr>
        <w:t xml:space="preserve">Inwestor:   </w:t>
      </w:r>
      <w:r w:rsidRPr="00CE02F6">
        <w:rPr>
          <w:rFonts w:ascii="Calibri" w:hAnsi="Calibri"/>
          <w:b/>
          <w:sz w:val="28"/>
          <w:szCs w:val="28"/>
        </w:rPr>
        <w:t>MIASTO POZNAŃ</w:t>
      </w:r>
    </w:p>
    <w:p w:rsidR="00665864" w:rsidRDefault="00665864" w:rsidP="00CE02F6">
      <w:pPr>
        <w:ind w:right="-567"/>
        <w:jc w:val="center"/>
        <w:rPr>
          <w:rFonts w:ascii="Calibri" w:hAnsi="Calibri"/>
          <w:sz w:val="28"/>
          <w:szCs w:val="28"/>
        </w:rPr>
      </w:pPr>
      <w:r w:rsidRPr="00CE02F6">
        <w:rPr>
          <w:rFonts w:ascii="Calibri" w:hAnsi="Calibri"/>
          <w:sz w:val="28"/>
          <w:szCs w:val="28"/>
        </w:rPr>
        <w:t xml:space="preserve"> i Poznańskie Ośrodki Sportu i Rekreacji  w Poznaniu</w:t>
      </w:r>
    </w:p>
    <w:p w:rsidR="00665864" w:rsidRDefault="00665864" w:rsidP="005126EA">
      <w:pPr>
        <w:ind w:right="-567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ul. M. Chwiałkowskiego 34,   61-553 Poznań</w:t>
      </w:r>
    </w:p>
    <w:p w:rsidR="00665864" w:rsidRDefault="00665864" w:rsidP="00867462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665864" w:rsidRDefault="00665864" w:rsidP="00867462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665864" w:rsidRDefault="00665864" w:rsidP="000955C8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PROJEKT WYKONAWCZY  KRYTEJ PŁYWALNI</w:t>
      </w:r>
    </w:p>
    <w:p w:rsidR="00665864" w:rsidRDefault="00665864" w:rsidP="000955C8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NA OSIEDLU  ZWYCIĘSTWA  W  POZNANIU</w:t>
      </w:r>
    </w:p>
    <w:p w:rsidR="00665864" w:rsidRPr="001675C0" w:rsidRDefault="00665864" w:rsidP="00CE02F6">
      <w:pPr>
        <w:pStyle w:val="Nagwek5"/>
        <w:numPr>
          <w:ilvl w:val="4"/>
          <w:numId w:val="31"/>
        </w:numPr>
        <w:suppressAutoHyphens/>
        <w:jc w:val="center"/>
        <w:rPr>
          <w:rFonts w:ascii="Calibri" w:hAnsi="Calibri"/>
          <w:sz w:val="22"/>
          <w:szCs w:val="22"/>
        </w:rPr>
      </w:pPr>
    </w:p>
    <w:p w:rsidR="00665864" w:rsidRPr="00C03A14" w:rsidRDefault="00665864" w:rsidP="00B1120D">
      <w:pPr>
        <w:pStyle w:val="Nagwek5"/>
        <w:numPr>
          <w:ilvl w:val="4"/>
          <w:numId w:val="31"/>
        </w:numPr>
        <w:suppressAutoHyphens/>
        <w:jc w:val="center"/>
        <w:rPr>
          <w:rFonts w:ascii="Calibri" w:hAnsi="Calibri"/>
          <w:sz w:val="22"/>
          <w:szCs w:val="22"/>
        </w:rPr>
      </w:pPr>
      <w:r w:rsidRPr="00C03A14">
        <w:rPr>
          <w:rFonts w:ascii="Calibri" w:hAnsi="Calibri"/>
          <w:bCs/>
          <w:sz w:val="22"/>
          <w:szCs w:val="22"/>
        </w:rPr>
        <w:t>działki nr 126,131,124,59,   Obręb: Winiary (306401_1.0052), Miasto Poznań (306401_1)</w:t>
      </w:r>
    </w:p>
    <w:p w:rsidR="00665864" w:rsidRPr="00CE02F6" w:rsidRDefault="00665864" w:rsidP="00CE02F6">
      <w:pPr>
        <w:jc w:val="center"/>
        <w:rPr>
          <w:rFonts w:ascii="Calibri" w:hAnsi="Calibri"/>
          <w:sz w:val="22"/>
          <w:szCs w:val="22"/>
        </w:rPr>
      </w:pPr>
    </w:p>
    <w:p w:rsidR="00665864" w:rsidRPr="00CE02F6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Kategoria obiektu budowlanego  XV-9-2,5</w:t>
      </w:r>
    </w:p>
    <w:p w:rsidR="00665864" w:rsidRPr="00CE02F6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Kod CPV- 74 22 20 00 –usługi budowlane</w:t>
      </w:r>
    </w:p>
    <w:p w:rsidR="00665864" w:rsidRPr="00CE02F6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42 2000 00-9 – roboty budowlane w zakresie wznoszenia kompletnych obiektów</w:t>
      </w:r>
    </w:p>
    <w:p w:rsidR="00665864" w:rsidRPr="00CE02F6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4521 22 12-5 – roboty budowlane w zakresie basenów pływackich</w:t>
      </w:r>
    </w:p>
    <w:p w:rsidR="00665864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45 23 32 26-9 drogi dojazdowe</w:t>
      </w:r>
    </w:p>
    <w:p w:rsidR="00665864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665864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665864" w:rsidRDefault="00665864" w:rsidP="00CE02F6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665864" w:rsidRDefault="00665864" w:rsidP="00372356">
      <w:pPr>
        <w:jc w:val="center"/>
        <w:rPr>
          <w:rFonts w:ascii="Calibri" w:hAnsi="Calibri"/>
          <w:b/>
          <w:sz w:val="36"/>
          <w:szCs w:val="36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 xml:space="preserve">CZĘŚĆ V – </w:t>
      </w:r>
      <w:r w:rsidRPr="00683528">
        <w:rPr>
          <w:rFonts w:ascii="Calibri" w:hAnsi="Calibri" w:cs="Arial"/>
          <w:b/>
          <w:sz w:val="32"/>
          <w:szCs w:val="32"/>
          <w:u w:val="single"/>
        </w:rPr>
        <w:t>PROJEKT INSTALACJI ELEKTRYCZNYCH</w:t>
      </w:r>
    </w:p>
    <w:p w:rsidR="00665864" w:rsidRDefault="00665864" w:rsidP="001675C0"/>
    <w:p w:rsidR="00665864" w:rsidRDefault="00665864" w:rsidP="001675C0"/>
    <w:p w:rsidR="00665864" w:rsidRDefault="00665864" w:rsidP="001675C0"/>
    <w:p w:rsidR="00665864" w:rsidRDefault="00665864" w:rsidP="001675C0"/>
    <w:p w:rsidR="00665864" w:rsidRDefault="00665864" w:rsidP="001675C0"/>
    <w:p w:rsidR="00665864" w:rsidRPr="00CE02F6" w:rsidRDefault="00665864" w:rsidP="001675C0"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</w:p>
    <w:p w:rsidR="00665864" w:rsidRDefault="00665864" w:rsidP="00CE02F6">
      <w:pPr>
        <w:pStyle w:val="Tekstpodstawowy"/>
        <w:rPr>
          <w:rFonts w:ascii="Calibri" w:hAnsi="Calibri" w:cs="Arial"/>
          <w:sz w:val="22"/>
          <w:szCs w:val="22"/>
        </w:rPr>
      </w:pPr>
    </w:p>
    <w:p w:rsidR="00665864" w:rsidRPr="00CE02F6" w:rsidRDefault="00665864" w:rsidP="00CE02F6">
      <w:pPr>
        <w:pStyle w:val="Tekstpodstawowy"/>
        <w:rPr>
          <w:rFonts w:ascii="Calibri" w:hAnsi="Calibri" w:cs="Arial"/>
          <w:sz w:val="22"/>
          <w:szCs w:val="22"/>
        </w:rPr>
      </w:pPr>
    </w:p>
    <w:p w:rsidR="00665864" w:rsidRDefault="00665864" w:rsidP="00CE02F6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P</w:t>
      </w:r>
      <w:r w:rsidRPr="00CE02F6">
        <w:rPr>
          <w:rFonts w:ascii="Calibri" w:hAnsi="Calibri" w:cs="Arial"/>
          <w:sz w:val="22"/>
          <w:szCs w:val="22"/>
        </w:rPr>
        <w:t xml:space="preserve">rojektant: </w:t>
      </w:r>
      <w:r>
        <w:rPr>
          <w:rFonts w:ascii="Calibri" w:hAnsi="Calibri" w:cs="Arial"/>
          <w:sz w:val="22"/>
          <w:szCs w:val="22"/>
        </w:rPr>
        <w:t xml:space="preserve"> </w:t>
      </w:r>
      <w:r w:rsidRPr="00CE02F6">
        <w:rPr>
          <w:rFonts w:ascii="Calibri" w:hAnsi="Calibri" w:cs="Arial"/>
          <w:sz w:val="22"/>
          <w:szCs w:val="22"/>
        </w:rPr>
        <w:t xml:space="preserve">inż. elektryk Jarosław Sokołowski, </w:t>
      </w:r>
      <w:r w:rsidRPr="00CE02F6">
        <w:rPr>
          <w:rFonts w:ascii="Calibri" w:hAnsi="Calibri" w:cs="Arial"/>
          <w:sz w:val="22"/>
          <w:szCs w:val="22"/>
        </w:rPr>
        <w:tab/>
      </w:r>
      <w:r w:rsidRPr="00CE02F6">
        <w:rPr>
          <w:rFonts w:ascii="Calibri" w:hAnsi="Calibri" w:cs="Arial"/>
          <w:sz w:val="22"/>
          <w:szCs w:val="22"/>
        </w:rPr>
        <w:tab/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 xml:space="preserve">nr </w:t>
      </w:r>
      <w:proofErr w:type="spellStart"/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upr</w:t>
      </w:r>
      <w:proofErr w:type="spellEnd"/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. KL-279/91</w:t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1"/>
          <w:sz w:val="22"/>
          <w:szCs w:val="22"/>
          <w:lang w:eastAsia="hi-IN" w:bidi="hi-IN"/>
        </w:rPr>
        <w:t>………………</w:t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.........</w:t>
      </w:r>
      <w:r>
        <w:rPr>
          <w:rFonts w:ascii="Calibri" w:hAnsi="Calibri" w:cs="Arial"/>
          <w:kern w:val="1"/>
          <w:sz w:val="22"/>
          <w:szCs w:val="22"/>
          <w:lang w:eastAsia="hi-IN" w:bidi="hi-IN"/>
        </w:rPr>
        <w:t>............</w:t>
      </w:r>
    </w:p>
    <w:p w:rsidR="00665864" w:rsidRPr="00CE02F6" w:rsidRDefault="00665864" w:rsidP="00CE02F6">
      <w:pPr>
        <w:pStyle w:val="Tekstpodstawowy"/>
        <w:rPr>
          <w:rFonts w:ascii="Calibri" w:hAnsi="Calibri" w:cs="Arial"/>
          <w:sz w:val="22"/>
          <w:szCs w:val="22"/>
        </w:rPr>
      </w:pPr>
    </w:p>
    <w:p w:rsidR="00665864" w:rsidRDefault="00665864" w:rsidP="002D7AA2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S</w:t>
      </w:r>
      <w:r w:rsidRPr="00CE02F6">
        <w:rPr>
          <w:rFonts w:ascii="Calibri" w:hAnsi="Calibri" w:cs="Arial"/>
          <w:sz w:val="22"/>
          <w:szCs w:val="22"/>
        </w:rPr>
        <w:t xml:space="preserve">prawdzający: 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kern w:val="1"/>
          <w:sz w:val="22"/>
          <w:szCs w:val="22"/>
          <w:lang w:eastAsia="hi-IN" w:bidi="hi-IN"/>
        </w:rPr>
        <w:t xml:space="preserve">mgr inż. elektryk </w:t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Tomasz Szwajca,</w:t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ab/>
        <w:t xml:space="preserve">nr </w:t>
      </w:r>
      <w:proofErr w:type="spellStart"/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upr</w:t>
      </w:r>
      <w:proofErr w:type="spellEnd"/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. KL-600/94</w:t>
      </w:r>
      <w:r>
        <w:rPr>
          <w:rFonts w:ascii="Calibri" w:hAnsi="Calibri" w:cs="Arial"/>
          <w:kern w:val="1"/>
          <w:sz w:val="22"/>
          <w:szCs w:val="22"/>
          <w:lang w:eastAsia="hi-IN" w:bidi="hi-IN"/>
        </w:rPr>
        <w:tab/>
        <w:t>………………</w:t>
      </w:r>
      <w:r w:rsidRPr="00CE02F6">
        <w:rPr>
          <w:rFonts w:ascii="Calibri" w:hAnsi="Calibri" w:cs="Arial"/>
          <w:kern w:val="1"/>
          <w:sz w:val="22"/>
          <w:szCs w:val="22"/>
          <w:lang w:eastAsia="hi-IN" w:bidi="hi-IN"/>
        </w:rPr>
        <w:t>.........</w:t>
      </w:r>
      <w:r>
        <w:rPr>
          <w:rFonts w:ascii="Calibri" w:hAnsi="Calibri" w:cs="Arial"/>
          <w:kern w:val="1"/>
          <w:sz w:val="22"/>
          <w:szCs w:val="22"/>
          <w:lang w:eastAsia="hi-IN" w:bidi="hi-IN"/>
        </w:rPr>
        <w:t>............</w:t>
      </w:r>
    </w:p>
    <w:p w:rsidR="00665864" w:rsidRDefault="00665864" w:rsidP="00CE02F6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</w:p>
    <w:p w:rsidR="00665864" w:rsidRDefault="00665864" w:rsidP="00CE02F6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</w:p>
    <w:p w:rsidR="00665864" w:rsidRDefault="00665864" w:rsidP="00CE02F6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</w:p>
    <w:p w:rsidR="00665864" w:rsidRPr="00530302" w:rsidRDefault="00665864" w:rsidP="00873D5D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530302">
        <w:rPr>
          <w:rFonts w:ascii="Calibri" w:hAnsi="Calibri"/>
          <w:sz w:val="22"/>
          <w:szCs w:val="22"/>
        </w:rPr>
        <w:t xml:space="preserve">Warszawa , </w:t>
      </w:r>
      <w:r>
        <w:rPr>
          <w:rFonts w:ascii="Calibri" w:hAnsi="Calibri"/>
          <w:sz w:val="22"/>
          <w:szCs w:val="22"/>
        </w:rPr>
        <w:t>30 listopada</w:t>
      </w:r>
      <w:r w:rsidRPr="00530302">
        <w:rPr>
          <w:rFonts w:ascii="Calibri" w:hAnsi="Calibri"/>
          <w:sz w:val="22"/>
          <w:szCs w:val="22"/>
        </w:rPr>
        <w:t xml:space="preserve"> 2017</w:t>
      </w:r>
    </w:p>
    <w:sectPr w:rsidR="00665864" w:rsidRPr="00530302" w:rsidSect="002D7AA2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75" w:rsidRDefault="003B7075">
      <w:r>
        <w:separator/>
      </w:r>
    </w:p>
  </w:endnote>
  <w:endnote w:type="continuationSeparator" w:id="0">
    <w:p w:rsidR="003B7075" w:rsidRDefault="003B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864" w:rsidRDefault="00665864" w:rsidP="002D7A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5864" w:rsidRDefault="00665864" w:rsidP="00E2144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864" w:rsidRDefault="00665864" w:rsidP="002D7A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65864" w:rsidRDefault="00665864" w:rsidP="002D7AA2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665864" w:rsidRDefault="00665864" w:rsidP="00E214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75" w:rsidRDefault="003B7075">
      <w:r>
        <w:separator/>
      </w:r>
    </w:p>
  </w:footnote>
  <w:footnote w:type="continuationSeparator" w:id="0">
    <w:p w:rsidR="003B7075" w:rsidRDefault="003B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081B2F79"/>
    <w:multiLevelType w:val="hybridMultilevel"/>
    <w:tmpl w:val="F3DE2C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536768"/>
    <w:multiLevelType w:val="hybridMultilevel"/>
    <w:tmpl w:val="A7EE0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6B5528"/>
    <w:multiLevelType w:val="hybridMultilevel"/>
    <w:tmpl w:val="6C02F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3A4A4E"/>
    <w:multiLevelType w:val="hybridMultilevel"/>
    <w:tmpl w:val="CD1E9A42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8">
    <w:nsid w:val="1F0B1D90"/>
    <w:multiLevelType w:val="multilevel"/>
    <w:tmpl w:val="BFEE87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5407A"/>
    <w:multiLevelType w:val="hybridMultilevel"/>
    <w:tmpl w:val="98D0DF28"/>
    <w:lvl w:ilvl="0" w:tplc="0E10D2B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8C6EB9"/>
    <w:multiLevelType w:val="multilevel"/>
    <w:tmpl w:val="F52EA990"/>
    <w:styleLink w:val="WWNum7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1">
    <w:nsid w:val="2689187F"/>
    <w:multiLevelType w:val="multilevel"/>
    <w:tmpl w:val="D4F8E9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B3FC1"/>
    <w:multiLevelType w:val="hybridMultilevel"/>
    <w:tmpl w:val="1804D9D6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CB67CA2"/>
    <w:multiLevelType w:val="singleLevel"/>
    <w:tmpl w:val="6A663216"/>
    <w:lvl w:ilvl="0">
      <w:start w:val="1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4">
    <w:nsid w:val="35757661"/>
    <w:multiLevelType w:val="multilevel"/>
    <w:tmpl w:val="9134EFCA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3A690F0D"/>
    <w:multiLevelType w:val="multilevel"/>
    <w:tmpl w:val="0DF4B6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5158A2"/>
    <w:multiLevelType w:val="singleLevel"/>
    <w:tmpl w:val="D5605FD0"/>
    <w:lvl w:ilvl="0">
      <w:start w:val="1"/>
      <w:numFmt w:val="bullet"/>
      <w:pStyle w:val="listaw2"/>
      <w:lvlText w:val="-"/>
      <w:lvlJc w:val="left"/>
      <w:pPr>
        <w:tabs>
          <w:tab w:val="num" w:pos="1381"/>
        </w:tabs>
        <w:ind w:left="1361" w:hanging="340"/>
      </w:pPr>
      <w:rPr>
        <w:rFonts w:ascii="Times New Roman" w:hAnsi="Times New Roman" w:hint="default"/>
        <w:sz w:val="16"/>
      </w:rPr>
    </w:lvl>
  </w:abstractNum>
  <w:abstractNum w:abstractNumId="17">
    <w:nsid w:val="3D1D3787"/>
    <w:multiLevelType w:val="multilevel"/>
    <w:tmpl w:val="DD520B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8">
    <w:nsid w:val="40FA74D9"/>
    <w:multiLevelType w:val="hybridMultilevel"/>
    <w:tmpl w:val="DE085CB6"/>
    <w:lvl w:ilvl="0" w:tplc="38B25DD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8494BE1"/>
    <w:multiLevelType w:val="hybridMultilevel"/>
    <w:tmpl w:val="388CA1C8"/>
    <w:lvl w:ilvl="0" w:tplc="B7B66F6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BFB0E4A"/>
    <w:multiLevelType w:val="multilevel"/>
    <w:tmpl w:val="DD520B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21">
    <w:nsid w:val="4FE016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E021EC"/>
    <w:multiLevelType w:val="hybridMultilevel"/>
    <w:tmpl w:val="F4365B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6AE13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9C63E9A"/>
    <w:multiLevelType w:val="hybridMultilevel"/>
    <w:tmpl w:val="BE5AF982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C0C0650"/>
    <w:multiLevelType w:val="hybridMultilevel"/>
    <w:tmpl w:val="5BD8FD08"/>
    <w:lvl w:ilvl="0" w:tplc="84B4862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CF740B3"/>
    <w:multiLevelType w:val="multilevel"/>
    <w:tmpl w:val="BA9A4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61DB3"/>
    <w:multiLevelType w:val="hybridMultilevel"/>
    <w:tmpl w:val="A38CAC04"/>
    <w:lvl w:ilvl="0" w:tplc="9C783A7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8">
    <w:nsid w:val="672306C9"/>
    <w:multiLevelType w:val="hybridMultilevel"/>
    <w:tmpl w:val="E3ACDD30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8681207"/>
    <w:multiLevelType w:val="singleLevel"/>
    <w:tmpl w:val="A39E646A"/>
    <w:lvl w:ilvl="0">
      <w:start w:val="2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30">
    <w:nsid w:val="79E359E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9"/>
  </w:num>
  <w:num w:numId="5">
    <w:abstractNumId w:val="25"/>
  </w:num>
  <w:num w:numId="6">
    <w:abstractNumId w:val="18"/>
  </w:num>
  <w:num w:numId="7">
    <w:abstractNumId w:val="4"/>
  </w:num>
  <w:num w:numId="8">
    <w:abstractNumId w:val="7"/>
  </w:num>
  <w:num w:numId="9">
    <w:abstractNumId w:val="24"/>
  </w:num>
  <w:num w:numId="10">
    <w:abstractNumId w:val="28"/>
  </w:num>
  <w:num w:numId="11">
    <w:abstractNumId w:val="12"/>
  </w:num>
  <w:num w:numId="12">
    <w:abstractNumId w:val="6"/>
  </w:num>
  <w:num w:numId="13">
    <w:abstractNumId w:val="26"/>
  </w:num>
  <w:num w:numId="14">
    <w:abstractNumId w:val="8"/>
  </w:num>
  <w:num w:numId="15">
    <w:abstractNumId w:val="11"/>
  </w:num>
  <w:num w:numId="16">
    <w:abstractNumId w:val="17"/>
  </w:num>
  <w:num w:numId="17">
    <w:abstractNumId w:val="20"/>
  </w:num>
  <w:num w:numId="18">
    <w:abstractNumId w:val="1"/>
  </w:num>
  <w:num w:numId="19">
    <w:abstractNumId w:val="2"/>
  </w:num>
  <w:num w:numId="20">
    <w:abstractNumId w:val="3"/>
  </w:num>
  <w:num w:numId="21">
    <w:abstractNumId w:val="5"/>
  </w:num>
  <w:num w:numId="22">
    <w:abstractNumId w:val="16"/>
  </w:num>
  <w:num w:numId="23">
    <w:abstractNumId w:val="27"/>
  </w:num>
  <w:num w:numId="24">
    <w:abstractNumId w:val="13"/>
  </w:num>
  <w:num w:numId="25">
    <w:abstractNumId w:val="29"/>
  </w:num>
  <w:num w:numId="26">
    <w:abstractNumId w:val="21"/>
  </w:num>
  <w:num w:numId="27">
    <w:abstractNumId w:val="23"/>
  </w:num>
  <w:num w:numId="28">
    <w:abstractNumId w:val="15"/>
  </w:num>
  <w:num w:numId="29">
    <w:abstractNumId w:val="10"/>
  </w:num>
  <w:num w:numId="30">
    <w:abstractNumId w:val="14"/>
  </w:num>
  <w:num w:numId="31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3DA"/>
    <w:rsid w:val="00001F97"/>
    <w:rsid w:val="0001446B"/>
    <w:rsid w:val="00016A29"/>
    <w:rsid w:val="000341F3"/>
    <w:rsid w:val="00061BCD"/>
    <w:rsid w:val="00075464"/>
    <w:rsid w:val="00075A7C"/>
    <w:rsid w:val="00082500"/>
    <w:rsid w:val="00083F5D"/>
    <w:rsid w:val="00094E40"/>
    <w:rsid w:val="000955C8"/>
    <w:rsid w:val="000A3C70"/>
    <w:rsid w:val="000A6ACA"/>
    <w:rsid w:val="000B2BEB"/>
    <w:rsid w:val="000B335C"/>
    <w:rsid w:val="000B3AE9"/>
    <w:rsid w:val="000B3CD3"/>
    <w:rsid w:val="000B72B6"/>
    <w:rsid w:val="000C07B5"/>
    <w:rsid w:val="000C2550"/>
    <w:rsid w:val="000D0B63"/>
    <w:rsid w:val="000D5D79"/>
    <w:rsid w:val="000D6A1A"/>
    <w:rsid w:val="000E0509"/>
    <w:rsid w:val="000E236A"/>
    <w:rsid w:val="000E30DA"/>
    <w:rsid w:val="001038B4"/>
    <w:rsid w:val="00112399"/>
    <w:rsid w:val="00115786"/>
    <w:rsid w:val="0012405A"/>
    <w:rsid w:val="00140022"/>
    <w:rsid w:val="00141EE5"/>
    <w:rsid w:val="00143DF2"/>
    <w:rsid w:val="00145596"/>
    <w:rsid w:val="00147F48"/>
    <w:rsid w:val="00156CF3"/>
    <w:rsid w:val="00162067"/>
    <w:rsid w:val="00165A37"/>
    <w:rsid w:val="001675C0"/>
    <w:rsid w:val="001722C1"/>
    <w:rsid w:val="0017546E"/>
    <w:rsid w:val="0018327A"/>
    <w:rsid w:val="00186F11"/>
    <w:rsid w:val="00190694"/>
    <w:rsid w:val="001A029B"/>
    <w:rsid w:val="001A552A"/>
    <w:rsid w:val="001A744A"/>
    <w:rsid w:val="001B2AA9"/>
    <w:rsid w:val="001B720A"/>
    <w:rsid w:val="001C1FE7"/>
    <w:rsid w:val="001D20B2"/>
    <w:rsid w:val="001E13A1"/>
    <w:rsid w:val="001F09C7"/>
    <w:rsid w:val="00207CEC"/>
    <w:rsid w:val="002108FA"/>
    <w:rsid w:val="0021280A"/>
    <w:rsid w:val="0022415F"/>
    <w:rsid w:val="00230F18"/>
    <w:rsid w:val="002316D6"/>
    <w:rsid w:val="002348FA"/>
    <w:rsid w:val="00237D91"/>
    <w:rsid w:val="00241358"/>
    <w:rsid w:val="00241A0A"/>
    <w:rsid w:val="002556B3"/>
    <w:rsid w:val="002607B1"/>
    <w:rsid w:val="00267E4D"/>
    <w:rsid w:val="002765A8"/>
    <w:rsid w:val="00276CE4"/>
    <w:rsid w:val="00280A24"/>
    <w:rsid w:val="00283AD6"/>
    <w:rsid w:val="00283D49"/>
    <w:rsid w:val="00283F39"/>
    <w:rsid w:val="00284A5A"/>
    <w:rsid w:val="00293A81"/>
    <w:rsid w:val="002940CC"/>
    <w:rsid w:val="002A1949"/>
    <w:rsid w:val="002A5ADE"/>
    <w:rsid w:val="002B459F"/>
    <w:rsid w:val="002C1B1C"/>
    <w:rsid w:val="002C3C01"/>
    <w:rsid w:val="002C3DCD"/>
    <w:rsid w:val="002C4E28"/>
    <w:rsid w:val="002D1D54"/>
    <w:rsid w:val="002D4122"/>
    <w:rsid w:val="002D4697"/>
    <w:rsid w:val="002D70B7"/>
    <w:rsid w:val="002D7AA2"/>
    <w:rsid w:val="002E0DB9"/>
    <w:rsid w:val="002E14BA"/>
    <w:rsid w:val="002E4797"/>
    <w:rsid w:val="002F296D"/>
    <w:rsid w:val="002F4529"/>
    <w:rsid w:val="002F72ED"/>
    <w:rsid w:val="00303DD9"/>
    <w:rsid w:val="00310482"/>
    <w:rsid w:val="0031355B"/>
    <w:rsid w:val="00317E2A"/>
    <w:rsid w:val="00321225"/>
    <w:rsid w:val="00334A7D"/>
    <w:rsid w:val="00336A9C"/>
    <w:rsid w:val="003406E5"/>
    <w:rsid w:val="003461A6"/>
    <w:rsid w:val="00346368"/>
    <w:rsid w:val="0034640A"/>
    <w:rsid w:val="00350A49"/>
    <w:rsid w:val="003606D2"/>
    <w:rsid w:val="00372356"/>
    <w:rsid w:val="003729AC"/>
    <w:rsid w:val="003738B3"/>
    <w:rsid w:val="00376B34"/>
    <w:rsid w:val="00380EFA"/>
    <w:rsid w:val="00381770"/>
    <w:rsid w:val="00383120"/>
    <w:rsid w:val="00384D35"/>
    <w:rsid w:val="003916ED"/>
    <w:rsid w:val="003A7F2B"/>
    <w:rsid w:val="003B0D45"/>
    <w:rsid w:val="003B4001"/>
    <w:rsid w:val="003B4B0E"/>
    <w:rsid w:val="003B7075"/>
    <w:rsid w:val="003C03A8"/>
    <w:rsid w:val="003E177F"/>
    <w:rsid w:val="003E1D8B"/>
    <w:rsid w:val="003E337F"/>
    <w:rsid w:val="003F5812"/>
    <w:rsid w:val="00404B39"/>
    <w:rsid w:val="00413B72"/>
    <w:rsid w:val="0042203C"/>
    <w:rsid w:val="00435173"/>
    <w:rsid w:val="00436952"/>
    <w:rsid w:val="00441090"/>
    <w:rsid w:val="0044261F"/>
    <w:rsid w:val="004429DF"/>
    <w:rsid w:val="00453ACC"/>
    <w:rsid w:val="00454DC8"/>
    <w:rsid w:val="00455920"/>
    <w:rsid w:val="00475B84"/>
    <w:rsid w:val="00484239"/>
    <w:rsid w:val="004851E4"/>
    <w:rsid w:val="004937A8"/>
    <w:rsid w:val="004A1A39"/>
    <w:rsid w:val="004B487A"/>
    <w:rsid w:val="004B63CD"/>
    <w:rsid w:val="004D1413"/>
    <w:rsid w:val="004D4B26"/>
    <w:rsid w:val="004E5C26"/>
    <w:rsid w:val="004E5CE6"/>
    <w:rsid w:val="004F1EB8"/>
    <w:rsid w:val="00501C9A"/>
    <w:rsid w:val="00501E04"/>
    <w:rsid w:val="0050571A"/>
    <w:rsid w:val="005126EA"/>
    <w:rsid w:val="00520BCC"/>
    <w:rsid w:val="005214EA"/>
    <w:rsid w:val="00521BF1"/>
    <w:rsid w:val="00530302"/>
    <w:rsid w:val="005316ED"/>
    <w:rsid w:val="00553980"/>
    <w:rsid w:val="0056376B"/>
    <w:rsid w:val="00566897"/>
    <w:rsid w:val="005713B0"/>
    <w:rsid w:val="00573D08"/>
    <w:rsid w:val="005838B3"/>
    <w:rsid w:val="0058481E"/>
    <w:rsid w:val="005861D0"/>
    <w:rsid w:val="00586A73"/>
    <w:rsid w:val="005959C7"/>
    <w:rsid w:val="005B4820"/>
    <w:rsid w:val="005B4BB1"/>
    <w:rsid w:val="005C5DBD"/>
    <w:rsid w:val="005D0624"/>
    <w:rsid w:val="005D07BD"/>
    <w:rsid w:val="005D39A1"/>
    <w:rsid w:val="005E06EF"/>
    <w:rsid w:val="005F1D34"/>
    <w:rsid w:val="005F539A"/>
    <w:rsid w:val="005F605E"/>
    <w:rsid w:val="005F6C24"/>
    <w:rsid w:val="00605986"/>
    <w:rsid w:val="00607E28"/>
    <w:rsid w:val="00614051"/>
    <w:rsid w:val="00620E36"/>
    <w:rsid w:val="00625894"/>
    <w:rsid w:val="006345D1"/>
    <w:rsid w:val="00644908"/>
    <w:rsid w:val="00656424"/>
    <w:rsid w:val="00661D4E"/>
    <w:rsid w:val="00664692"/>
    <w:rsid w:val="00665864"/>
    <w:rsid w:val="0067425C"/>
    <w:rsid w:val="00675113"/>
    <w:rsid w:val="00683528"/>
    <w:rsid w:val="00687654"/>
    <w:rsid w:val="00687F27"/>
    <w:rsid w:val="006932ED"/>
    <w:rsid w:val="00693990"/>
    <w:rsid w:val="006946F9"/>
    <w:rsid w:val="006A03E1"/>
    <w:rsid w:val="006A6B18"/>
    <w:rsid w:val="006A74D3"/>
    <w:rsid w:val="006C1BF9"/>
    <w:rsid w:val="006D0822"/>
    <w:rsid w:val="006D087E"/>
    <w:rsid w:val="006E2FF1"/>
    <w:rsid w:val="006E3D19"/>
    <w:rsid w:val="006E4B25"/>
    <w:rsid w:val="006F3EDB"/>
    <w:rsid w:val="0070058C"/>
    <w:rsid w:val="00702944"/>
    <w:rsid w:val="007051AD"/>
    <w:rsid w:val="0071043A"/>
    <w:rsid w:val="007131A0"/>
    <w:rsid w:val="0072254B"/>
    <w:rsid w:val="00724331"/>
    <w:rsid w:val="007261BF"/>
    <w:rsid w:val="00745054"/>
    <w:rsid w:val="00746232"/>
    <w:rsid w:val="0075606B"/>
    <w:rsid w:val="00760BE4"/>
    <w:rsid w:val="0076305E"/>
    <w:rsid w:val="007635BA"/>
    <w:rsid w:val="007725B6"/>
    <w:rsid w:val="00775E04"/>
    <w:rsid w:val="00777C52"/>
    <w:rsid w:val="007A1543"/>
    <w:rsid w:val="007A32E0"/>
    <w:rsid w:val="007A38AB"/>
    <w:rsid w:val="007A3B2D"/>
    <w:rsid w:val="007B0588"/>
    <w:rsid w:val="007B4B1D"/>
    <w:rsid w:val="007B6AAB"/>
    <w:rsid w:val="007C1C18"/>
    <w:rsid w:val="007C3FD5"/>
    <w:rsid w:val="007E2D14"/>
    <w:rsid w:val="007E49DC"/>
    <w:rsid w:val="007F3211"/>
    <w:rsid w:val="007F6031"/>
    <w:rsid w:val="007F6A89"/>
    <w:rsid w:val="008061AF"/>
    <w:rsid w:val="00806AE5"/>
    <w:rsid w:val="00813871"/>
    <w:rsid w:val="008156C9"/>
    <w:rsid w:val="00823B65"/>
    <w:rsid w:val="00830C45"/>
    <w:rsid w:val="00832E64"/>
    <w:rsid w:val="008358B7"/>
    <w:rsid w:val="00867462"/>
    <w:rsid w:val="00867BF1"/>
    <w:rsid w:val="00873D5D"/>
    <w:rsid w:val="00876DDE"/>
    <w:rsid w:val="00887924"/>
    <w:rsid w:val="00896CAE"/>
    <w:rsid w:val="008A2B79"/>
    <w:rsid w:val="008A6D08"/>
    <w:rsid w:val="008B11C9"/>
    <w:rsid w:val="008B1670"/>
    <w:rsid w:val="008B2252"/>
    <w:rsid w:val="008D4F87"/>
    <w:rsid w:val="008D500C"/>
    <w:rsid w:val="008D5D46"/>
    <w:rsid w:val="008D65DA"/>
    <w:rsid w:val="008E1D8B"/>
    <w:rsid w:val="008E20BD"/>
    <w:rsid w:val="008E2A42"/>
    <w:rsid w:val="008E2D0E"/>
    <w:rsid w:val="008E33D0"/>
    <w:rsid w:val="008E375E"/>
    <w:rsid w:val="008F0F07"/>
    <w:rsid w:val="008F2747"/>
    <w:rsid w:val="008F27F1"/>
    <w:rsid w:val="009120D6"/>
    <w:rsid w:val="00921D9D"/>
    <w:rsid w:val="00926234"/>
    <w:rsid w:val="00931C0F"/>
    <w:rsid w:val="00935264"/>
    <w:rsid w:val="009355B8"/>
    <w:rsid w:val="009408CD"/>
    <w:rsid w:val="009535E4"/>
    <w:rsid w:val="00956626"/>
    <w:rsid w:val="00957DAA"/>
    <w:rsid w:val="00970203"/>
    <w:rsid w:val="00972E2E"/>
    <w:rsid w:val="00973FE3"/>
    <w:rsid w:val="00977713"/>
    <w:rsid w:val="009801B7"/>
    <w:rsid w:val="009815BF"/>
    <w:rsid w:val="00983948"/>
    <w:rsid w:val="00984DB0"/>
    <w:rsid w:val="00986028"/>
    <w:rsid w:val="00990ED8"/>
    <w:rsid w:val="00991A09"/>
    <w:rsid w:val="00994387"/>
    <w:rsid w:val="009A1500"/>
    <w:rsid w:val="009A303F"/>
    <w:rsid w:val="009B39EF"/>
    <w:rsid w:val="009B6DF3"/>
    <w:rsid w:val="009B740C"/>
    <w:rsid w:val="009C75A1"/>
    <w:rsid w:val="009D1094"/>
    <w:rsid w:val="009D4413"/>
    <w:rsid w:val="009F469E"/>
    <w:rsid w:val="009F7992"/>
    <w:rsid w:val="00A13400"/>
    <w:rsid w:val="00A31989"/>
    <w:rsid w:val="00A400F6"/>
    <w:rsid w:val="00A41299"/>
    <w:rsid w:val="00A421C1"/>
    <w:rsid w:val="00A4279E"/>
    <w:rsid w:val="00A44D0A"/>
    <w:rsid w:val="00A53954"/>
    <w:rsid w:val="00A56997"/>
    <w:rsid w:val="00A607D8"/>
    <w:rsid w:val="00A641C4"/>
    <w:rsid w:val="00A85759"/>
    <w:rsid w:val="00A8772C"/>
    <w:rsid w:val="00AB2CAD"/>
    <w:rsid w:val="00AB2EA4"/>
    <w:rsid w:val="00AB6383"/>
    <w:rsid w:val="00AC6A6E"/>
    <w:rsid w:val="00AC6B0B"/>
    <w:rsid w:val="00AF14B9"/>
    <w:rsid w:val="00AF5E22"/>
    <w:rsid w:val="00B1120D"/>
    <w:rsid w:val="00B126F2"/>
    <w:rsid w:val="00B16657"/>
    <w:rsid w:val="00B2018C"/>
    <w:rsid w:val="00B220A2"/>
    <w:rsid w:val="00B22876"/>
    <w:rsid w:val="00B242F5"/>
    <w:rsid w:val="00B35F10"/>
    <w:rsid w:val="00B504B0"/>
    <w:rsid w:val="00B50559"/>
    <w:rsid w:val="00B527A7"/>
    <w:rsid w:val="00B574ED"/>
    <w:rsid w:val="00B704FE"/>
    <w:rsid w:val="00B93410"/>
    <w:rsid w:val="00BA0EE5"/>
    <w:rsid w:val="00BA3C18"/>
    <w:rsid w:val="00BC52CD"/>
    <w:rsid w:val="00BC562B"/>
    <w:rsid w:val="00BF2079"/>
    <w:rsid w:val="00BF7966"/>
    <w:rsid w:val="00C03A14"/>
    <w:rsid w:val="00C041C1"/>
    <w:rsid w:val="00C109E7"/>
    <w:rsid w:val="00C2097F"/>
    <w:rsid w:val="00C21455"/>
    <w:rsid w:val="00C36018"/>
    <w:rsid w:val="00C4157E"/>
    <w:rsid w:val="00C46C13"/>
    <w:rsid w:val="00C474C2"/>
    <w:rsid w:val="00C52A3D"/>
    <w:rsid w:val="00C57939"/>
    <w:rsid w:val="00C638A3"/>
    <w:rsid w:val="00C66763"/>
    <w:rsid w:val="00C676FE"/>
    <w:rsid w:val="00C818C9"/>
    <w:rsid w:val="00CA0FAF"/>
    <w:rsid w:val="00CA3281"/>
    <w:rsid w:val="00CA5578"/>
    <w:rsid w:val="00CA6511"/>
    <w:rsid w:val="00CC00B0"/>
    <w:rsid w:val="00CC30BD"/>
    <w:rsid w:val="00CC326A"/>
    <w:rsid w:val="00CC6EAF"/>
    <w:rsid w:val="00CD0A7F"/>
    <w:rsid w:val="00CD249E"/>
    <w:rsid w:val="00CD7BF3"/>
    <w:rsid w:val="00CE02F6"/>
    <w:rsid w:val="00D144D4"/>
    <w:rsid w:val="00D179A5"/>
    <w:rsid w:val="00D25F59"/>
    <w:rsid w:val="00D35825"/>
    <w:rsid w:val="00D42D74"/>
    <w:rsid w:val="00D47B12"/>
    <w:rsid w:val="00D5629A"/>
    <w:rsid w:val="00D60AAB"/>
    <w:rsid w:val="00D626A4"/>
    <w:rsid w:val="00D661D3"/>
    <w:rsid w:val="00D870AC"/>
    <w:rsid w:val="00D935C6"/>
    <w:rsid w:val="00DA0662"/>
    <w:rsid w:val="00DA2DBF"/>
    <w:rsid w:val="00DA48F6"/>
    <w:rsid w:val="00DA6B4A"/>
    <w:rsid w:val="00DB1596"/>
    <w:rsid w:val="00DB62DF"/>
    <w:rsid w:val="00DC0EA5"/>
    <w:rsid w:val="00DC231A"/>
    <w:rsid w:val="00DC3C77"/>
    <w:rsid w:val="00DD150E"/>
    <w:rsid w:val="00DD2E67"/>
    <w:rsid w:val="00DE4956"/>
    <w:rsid w:val="00DF7387"/>
    <w:rsid w:val="00E040D0"/>
    <w:rsid w:val="00E07BF9"/>
    <w:rsid w:val="00E13420"/>
    <w:rsid w:val="00E21442"/>
    <w:rsid w:val="00E23697"/>
    <w:rsid w:val="00E27ABC"/>
    <w:rsid w:val="00E303A4"/>
    <w:rsid w:val="00E33277"/>
    <w:rsid w:val="00E3702A"/>
    <w:rsid w:val="00E4397A"/>
    <w:rsid w:val="00E44DC1"/>
    <w:rsid w:val="00E47D25"/>
    <w:rsid w:val="00E5147F"/>
    <w:rsid w:val="00E54199"/>
    <w:rsid w:val="00E62B9D"/>
    <w:rsid w:val="00E637C4"/>
    <w:rsid w:val="00E71B36"/>
    <w:rsid w:val="00E75882"/>
    <w:rsid w:val="00E75C4E"/>
    <w:rsid w:val="00E760BC"/>
    <w:rsid w:val="00E77332"/>
    <w:rsid w:val="00E77E50"/>
    <w:rsid w:val="00E973DA"/>
    <w:rsid w:val="00EA2059"/>
    <w:rsid w:val="00EA3C87"/>
    <w:rsid w:val="00EA54B5"/>
    <w:rsid w:val="00EB7C1C"/>
    <w:rsid w:val="00EC5D19"/>
    <w:rsid w:val="00EE5B61"/>
    <w:rsid w:val="00EF0BEB"/>
    <w:rsid w:val="00EF2680"/>
    <w:rsid w:val="00F06BC9"/>
    <w:rsid w:val="00F1462A"/>
    <w:rsid w:val="00F15F44"/>
    <w:rsid w:val="00F23AC3"/>
    <w:rsid w:val="00F317A9"/>
    <w:rsid w:val="00F32C3D"/>
    <w:rsid w:val="00F54CB3"/>
    <w:rsid w:val="00F569A9"/>
    <w:rsid w:val="00F734D5"/>
    <w:rsid w:val="00F778E5"/>
    <w:rsid w:val="00F83DE9"/>
    <w:rsid w:val="00F840A0"/>
    <w:rsid w:val="00F95CF8"/>
    <w:rsid w:val="00F97C9E"/>
    <w:rsid w:val="00FB1415"/>
    <w:rsid w:val="00FC7881"/>
    <w:rsid w:val="00FE7C45"/>
    <w:rsid w:val="00FF07E1"/>
    <w:rsid w:val="00FF21C7"/>
    <w:rsid w:val="00F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E973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2A3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2A3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outlineLvl w:val="1"/>
    </w:pPr>
    <w:rPr>
      <w:rFonts w:cs="Arial"/>
      <w:b/>
      <w:bCs/>
      <w:iCs/>
      <w:kern w:val="16"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2A3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outlineLvl w:val="2"/>
    </w:pPr>
    <w:rPr>
      <w:rFonts w:cs="Arial"/>
      <w:b/>
      <w:bCs/>
      <w:i/>
      <w:kern w:val="1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52A3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outlineLvl w:val="3"/>
    </w:pPr>
    <w:rPr>
      <w:b/>
      <w:bCs/>
      <w:kern w:val="16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52A3D"/>
    <w:pPr>
      <w:keepNext/>
      <w:numPr>
        <w:ilvl w:val="4"/>
        <w:numId w:val="1"/>
      </w:numPr>
      <w:ind w:left="1009" w:hanging="1009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qFormat/>
    <w:rsid w:val="00C52A3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outlineLvl w:val="5"/>
    </w:pPr>
    <w:rPr>
      <w:b/>
      <w:bCs/>
      <w:kern w:val="1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52A3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outlineLvl w:val="6"/>
    </w:pPr>
    <w:rPr>
      <w:kern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52A3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outlineLvl w:val="7"/>
    </w:pPr>
    <w:rPr>
      <w:i/>
      <w:iCs/>
      <w:kern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52A3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kern w:val="1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E1D8B"/>
    <w:rPr>
      <w:rFonts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uiPriority w:val="99"/>
    <w:semiHidden/>
    <w:locked/>
    <w:rsid w:val="008E1D8B"/>
    <w:rPr>
      <w:rFonts w:cs="Arial"/>
      <w:b/>
      <w:bCs/>
      <w:iCs/>
      <w:kern w:val="16"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8E1D8B"/>
    <w:rPr>
      <w:rFonts w:cs="Arial"/>
      <w:b/>
      <w:bCs/>
      <w:i/>
      <w:kern w:val="16"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semiHidden/>
    <w:locked/>
    <w:rsid w:val="008E1D8B"/>
    <w:rPr>
      <w:rFonts w:cs="Times New Roman"/>
      <w:b/>
      <w:bCs/>
      <w:kern w:val="16"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8E1D8B"/>
    <w:rPr>
      <w:rFonts w:cs="Times New Roman"/>
      <w:sz w:val="24"/>
      <w:szCs w:val="24"/>
      <w:lang w:val="pl-PL" w:eastAsia="pl-PL" w:bidi="ar-SA"/>
    </w:rPr>
  </w:style>
  <w:style w:type="character" w:customStyle="1" w:styleId="Nagwek6Znak">
    <w:name w:val="Nagłówek 6 Znak"/>
    <w:link w:val="Nagwek6"/>
    <w:uiPriority w:val="99"/>
    <w:semiHidden/>
    <w:locked/>
    <w:rsid w:val="008E1D8B"/>
    <w:rPr>
      <w:rFonts w:cs="Times New Roman"/>
      <w:b/>
      <w:bCs/>
      <w:kern w:val="16"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9"/>
    <w:semiHidden/>
    <w:locked/>
    <w:rsid w:val="008E1D8B"/>
    <w:rPr>
      <w:rFonts w:cs="Times New Roman"/>
      <w:kern w:val="16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uiPriority w:val="99"/>
    <w:semiHidden/>
    <w:locked/>
    <w:rsid w:val="008E1D8B"/>
    <w:rPr>
      <w:rFonts w:cs="Times New Roman"/>
      <w:i/>
      <w:iCs/>
      <w:kern w:val="16"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uiPriority w:val="99"/>
    <w:semiHidden/>
    <w:locked/>
    <w:rsid w:val="008E1D8B"/>
    <w:rPr>
      <w:rFonts w:ascii="Arial" w:hAnsi="Arial" w:cs="Arial"/>
      <w:kern w:val="16"/>
      <w:sz w:val="22"/>
      <w:szCs w:val="22"/>
      <w:lang w:val="pl-PL" w:eastAsia="pl-PL" w:bidi="ar-SA"/>
    </w:rPr>
  </w:style>
  <w:style w:type="paragraph" w:customStyle="1" w:styleId="Default">
    <w:name w:val="Default"/>
    <w:uiPriority w:val="99"/>
    <w:rsid w:val="00E973D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52A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E1D8B"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C52A3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7A3B2D"/>
    <w:rPr>
      <w:rFonts w:ascii="Courier New" w:hAnsi="Courier New" w:cs="Times New Roman"/>
      <w:lang w:val="pl-PL" w:eastAsia="pl-PL" w:bidi="ar-SA"/>
    </w:rPr>
  </w:style>
  <w:style w:type="paragraph" w:styleId="NormalnyWeb">
    <w:name w:val="Normal (Web)"/>
    <w:basedOn w:val="Normalny"/>
    <w:uiPriority w:val="99"/>
    <w:rsid w:val="00C52A3D"/>
    <w:pPr>
      <w:spacing w:before="120" w:after="120" w:line="384" w:lineRule="atLeast"/>
    </w:pPr>
    <w:rPr>
      <w:rFonts w:ascii="Tahoma" w:hAnsi="Tahoma" w:cs="Tahoma"/>
      <w:color w:val="000000"/>
      <w:sz w:val="17"/>
      <w:szCs w:val="17"/>
    </w:rPr>
  </w:style>
  <w:style w:type="paragraph" w:customStyle="1" w:styleId="Tekstpodstawowywcity31">
    <w:name w:val="Tekst podstawowy wcięty 31"/>
    <w:basedOn w:val="Normalny"/>
    <w:uiPriority w:val="99"/>
    <w:rsid w:val="00C52A3D"/>
    <w:pPr>
      <w:widowControl w:val="0"/>
      <w:suppressAutoHyphens/>
      <w:overflowPunct w:val="0"/>
      <w:autoSpaceDE w:val="0"/>
      <w:ind w:left="709"/>
      <w:jc w:val="both"/>
      <w:textAlignment w:val="baseline"/>
    </w:pPr>
    <w:rPr>
      <w:rFonts w:ascii="Arial" w:hAnsi="Arial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C52A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8E1D8B"/>
    <w:rPr>
      <w:rFonts w:cs="Times New Roman"/>
      <w:sz w:val="2"/>
    </w:rPr>
  </w:style>
  <w:style w:type="paragraph" w:styleId="Tekstpodstawowywcity3">
    <w:name w:val="Body Text Indent 3"/>
    <w:basedOn w:val="Normalny"/>
    <w:link w:val="Tekstpodstawowywcity3Znak"/>
    <w:uiPriority w:val="99"/>
    <w:rsid w:val="00A4279E"/>
    <w:pPr>
      <w:widowControl w:val="0"/>
      <w:ind w:left="1418" w:hanging="992"/>
    </w:pPr>
    <w:rPr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E1D8B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A4279E"/>
    <w:pPr>
      <w:widowControl w:val="0"/>
      <w:jc w:val="both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8E1D8B"/>
    <w:rPr>
      <w:rFonts w:cs="Times New Roman"/>
      <w:sz w:val="24"/>
      <w:szCs w:val="24"/>
    </w:rPr>
  </w:style>
  <w:style w:type="character" w:styleId="Numerstrony">
    <w:name w:val="page number"/>
    <w:uiPriority w:val="99"/>
    <w:rsid w:val="00E2144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896C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96CA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B4B1D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63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135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355B"/>
    <w:rPr>
      <w:rFonts w:cs="Times New Roman"/>
      <w:sz w:val="24"/>
      <w:szCs w:val="24"/>
    </w:rPr>
  </w:style>
  <w:style w:type="paragraph" w:styleId="Bezodstpw">
    <w:name w:val="No Spacing"/>
    <w:basedOn w:val="Normalny"/>
    <w:uiPriority w:val="99"/>
    <w:qFormat/>
    <w:rsid w:val="00DA48F6"/>
    <w:pPr>
      <w:tabs>
        <w:tab w:val="left" w:pos="708"/>
      </w:tabs>
      <w:spacing w:before="120" w:after="120" w:line="100" w:lineRule="atLeast"/>
      <w:jc w:val="both"/>
    </w:pPr>
    <w:rPr>
      <w:rFonts w:ascii="Calibri" w:hAnsi="Calibri"/>
      <w:color w:val="000000"/>
      <w:sz w:val="18"/>
    </w:rPr>
  </w:style>
  <w:style w:type="paragraph" w:styleId="Tekstpodstawowy">
    <w:name w:val="Body Text"/>
    <w:aliases w:val="Znak"/>
    <w:basedOn w:val="Normalny"/>
    <w:link w:val="TekstpodstawowyZnak"/>
    <w:uiPriority w:val="99"/>
    <w:rsid w:val="002C1B1C"/>
    <w:pPr>
      <w:suppressAutoHyphens/>
      <w:spacing w:after="120"/>
    </w:pPr>
    <w:rPr>
      <w:sz w:val="20"/>
      <w:szCs w:val="20"/>
      <w:lang w:eastAsia="ar-SA"/>
    </w:rPr>
  </w:style>
  <w:style w:type="character" w:customStyle="1" w:styleId="BodyTextChar">
    <w:name w:val="Body Text Char"/>
    <w:aliases w:val="Znak Char"/>
    <w:uiPriority w:val="99"/>
    <w:semiHidden/>
    <w:locked/>
    <w:rsid w:val="008E1D8B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2C1B1C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BodyTextIndentChar">
    <w:name w:val="Body Text Indent Char"/>
    <w:uiPriority w:val="99"/>
    <w:semiHidden/>
    <w:locked/>
    <w:rsid w:val="008E1D8B"/>
    <w:rPr>
      <w:rFonts w:cs="Times New Roman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2C1B1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C1B1C"/>
    <w:rPr>
      <w:lang w:val="pl-PL" w:eastAsia="ar-SA" w:bidi="ar-SA"/>
    </w:rPr>
  </w:style>
  <w:style w:type="paragraph" w:customStyle="1" w:styleId="listaw2">
    <w:name w:val="lista_w_2"/>
    <w:basedOn w:val="Normalny"/>
    <w:uiPriority w:val="99"/>
    <w:rsid w:val="002C1B1C"/>
    <w:pPr>
      <w:numPr>
        <w:numId w:val="22"/>
      </w:numPr>
      <w:spacing w:before="40"/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2C1B1C"/>
    <w:rPr>
      <w:lang w:val="pl-PL" w:eastAsia="ar-SA" w:bidi="ar-SA"/>
    </w:rPr>
  </w:style>
  <w:style w:type="character" w:customStyle="1" w:styleId="ZnakZnak4">
    <w:name w:val="Znak Znak4"/>
    <w:uiPriority w:val="99"/>
    <w:rsid w:val="00145596"/>
    <w:rPr>
      <w:lang w:eastAsia="ar-SA" w:bidi="ar-SA"/>
    </w:rPr>
  </w:style>
  <w:style w:type="character" w:customStyle="1" w:styleId="ZnakZnakZnak">
    <w:name w:val="Znak Znak Znak"/>
    <w:uiPriority w:val="99"/>
    <w:rsid w:val="00145596"/>
    <w:rPr>
      <w:lang w:eastAsia="ar-SA" w:bidi="ar-SA"/>
    </w:rPr>
  </w:style>
  <w:style w:type="paragraph" w:customStyle="1" w:styleId="Standard">
    <w:name w:val="Standard"/>
    <w:uiPriority w:val="99"/>
    <w:rsid w:val="00501E04"/>
    <w:pPr>
      <w:suppressAutoHyphens/>
      <w:autoSpaceDN w:val="0"/>
      <w:textAlignment w:val="baseline"/>
    </w:pPr>
    <w:rPr>
      <w:rFonts w:eastAsia="Arial Unicode MS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501E04"/>
    <w:pPr>
      <w:spacing w:after="120"/>
    </w:pPr>
  </w:style>
  <w:style w:type="character" w:customStyle="1" w:styleId="Domylnaczcionkaakapitu1">
    <w:name w:val="Domyślna czcionka akapitu1"/>
    <w:uiPriority w:val="99"/>
    <w:rsid w:val="00501E04"/>
  </w:style>
  <w:style w:type="paragraph" w:customStyle="1" w:styleId="Normalny1">
    <w:name w:val="Normalny1"/>
    <w:uiPriority w:val="99"/>
    <w:rsid w:val="00501E0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7">
    <w:name w:val="WWNum7"/>
    <w:rsid w:val="00FE4EFB"/>
    <w:pPr>
      <w:numPr>
        <w:numId w:val="29"/>
      </w:numPr>
    </w:pPr>
  </w:style>
  <w:style w:type="numbering" w:customStyle="1" w:styleId="WWNum11">
    <w:name w:val="WWNum11"/>
    <w:rsid w:val="00FE4EFB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64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atjarchitekci sp</vt:lpstr>
    </vt:vector>
  </TitlesOfParts>
  <Company>ATJ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atjarchitekci sp</dc:title>
  <dc:creator>JACEK</dc:creator>
  <cp:lastModifiedBy>User</cp:lastModifiedBy>
  <cp:revision>7</cp:revision>
  <cp:lastPrinted>2017-12-17T21:15:00Z</cp:lastPrinted>
  <dcterms:created xsi:type="dcterms:W3CDTF">2017-10-08T22:14:00Z</dcterms:created>
  <dcterms:modified xsi:type="dcterms:W3CDTF">2017-12-17T21:15:00Z</dcterms:modified>
</cp:coreProperties>
</file>